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BC1BE27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500C8A">
        <w:rPr>
          <w:rFonts w:ascii="Garamond" w:hAnsi="Garamond"/>
          <w:sz w:val="24"/>
          <w:szCs w:val="24"/>
        </w:rPr>
        <w:t>3</w:t>
      </w:r>
      <w:r w:rsidR="004575D7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5A869E0A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575D7" w:rsidRPr="00AD50A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https://zakazky.zcu.cz/contract_display_5443.html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9A9ADB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00C8A">
        <w:rPr>
          <w:rFonts w:ascii="Garamond" w:hAnsi="Garamond" w:cs="Arial"/>
          <w:sz w:val="22"/>
          <w:szCs w:val="22"/>
        </w:rPr>
        <w:t>29</w:t>
      </w:r>
      <w:r w:rsidR="009A621D">
        <w:rPr>
          <w:rFonts w:ascii="Garamond" w:hAnsi="Garamond" w:cs="Arial"/>
          <w:sz w:val="22"/>
          <w:szCs w:val="22"/>
        </w:rPr>
        <w:t>.0</w:t>
      </w:r>
      <w:r w:rsidR="00500C8A">
        <w:rPr>
          <w:rFonts w:ascii="Garamond" w:hAnsi="Garamond" w:cs="Arial"/>
          <w:sz w:val="22"/>
          <w:szCs w:val="22"/>
        </w:rPr>
        <w:t>8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500C8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575D7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4E976FF6" w:rsidR="00452E4D" w:rsidRPr="00F54D1D" w:rsidRDefault="00702648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>
        <w:rPr>
          <w:rFonts w:ascii="Garamond" w:hAnsi="Garamond" w:cs="Arial"/>
          <w:bCs/>
          <w:sz w:val="22"/>
          <w:szCs w:val="22"/>
        </w:rPr>
        <w:t>Michaela Vítková</w:t>
      </w:r>
      <w:r w:rsidR="00452E4D" w:rsidRPr="00502CCA">
        <w:rPr>
          <w:rFonts w:ascii="Garamond" w:hAnsi="Garamond" w:cs="Arial"/>
          <w:sz w:val="22"/>
          <w:szCs w:val="22"/>
        </w:rPr>
        <w:t>, tel.: +420 377 631 3</w:t>
      </w:r>
      <w:r w:rsidR="00452E4D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452E4D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452E4D"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bookmarkStart w:id="8" w:name="_GoBack"/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</w:t>
      </w:r>
      <w:bookmarkEnd w:id="8"/>
      <w:r w:rsidRPr="00F54D1D">
        <w:rPr>
          <w:rFonts w:ascii="Garamond" w:hAnsi="Garamond"/>
          <w:color w:val="000000"/>
        </w:rPr>
        <w:t xml:space="preserve">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CF2790B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702648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C83E8" w14:textId="77777777" w:rsidR="008721CD" w:rsidRDefault="008721CD" w:rsidP="00795AAC">
      <w:r>
        <w:separator/>
      </w:r>
    </w:p>
  </w:endnote>
  <w:endnote w:type="continuationSeparator" w:id="0">
    <w:p w14:paraId="6FA5A752" w14:textId="77777777" w:rsidR="008721CD" w:rsidRDefault="008721C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5B138BD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8619C" w14:textId="77777777" w:rsidR="008721CD" w:rsidRDefault="008721CD" w:rsidP="00795AAC">
      <w:r>
        <w:separator/>
      </w:r>
    </w:p>
  </w:footnote>
  <w:footnote w:type="continuationSeparator" w:id="0">
    <w:p w14:paraId="679F0768" w14:textId="77777777" w:rsidR="008721CD" w:rsidRDefault="008721C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5D7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0C8A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2648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21CD"/>
    <w:rsid w:val="0087625A"/>
    <w:rsid w:val="008765A4"/>
    <w:rsid w:val="0088068A"/>
    <w:rsid w:val="00880881"/>
    <w:rsid w:val="0088554A"/>
    <w:rsid w:val="00891B6B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4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HR+7WP/c7vMpiBTBS4ALYxn9ZtDmEVmo4UVNpfzE0VA=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JMthTVqMIWE0bFjuQtdVmSE7H9zysP6kAFbwMf30d00=</DigestValue>
    </Reference>
  </SignedInfo>
  <SignatureValue>eS5zkYJIrj8x5QxMne+dXm6lUH1Dx2BmCa9eH+mjBYBma/MihiqlrHPXKiSaYt0EXouhZCyc7ylP
HIl8sQuW3alYQpnfeOI+0PA/d+D/XhRMo3iNL8oOAyy8T0+gWVhjILEQRExCGEb9ieQ+4UFUhAxO
ob5h9K07+jEzRfAa3/F73UkozpvS2fbxXukk7EN298ruLKSTAor0ZlPn3qdI2GMfJ1iO2/IQArGD
5agpj+ZBdB+bECamA387vF1ChcB/jQha3yK8FAWAByyml7GneTqyV6bqY/EkFCVgyI6WtH8RTKYt
ousoWVIf1cMWxL/BHBvPBW4eYktuoKdQc2x8Vw==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kCxkzrFDxjtRhe3Un1KSkFWPFgnnOU9uQxaTNahgVg0=</DigestValue>
      </Reference>
      <Reference URI="/word/document.xml?ContentType=application/vnd.openxmlformats-officedocument.wordprocessingml.document.main+xml">
        <DigestMethod Algorithm="http://www.w3.org/2001/04/xmlenc#sha256"/>
        <DigestValue>yBtrTfm1XseC5GswHphVHJxKfZFJ6vC1Df+ygURVGUk=</DigestValue>
      </Reference>
      <Reference URI="/word/endnotes.xml?ContentType=application/vnd.openxmlformats-officedocument.wordprocessingml.endnotes+xml">
        <DigestMethod Algorithm="http://www.w3.org/2001/04/xmlenc#sha256"/>
        <DigestValue>vbm1iDDMv5AYu+Wy5AV134yCe5rpYCsIaEVProAbU9I=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PoZ8SNua520wwoCMrv9sPxfjEl2skav8SqjjycpqsOM=</DigestValue>
      </Reference>
      <Reference URI="/word/footnotes.xml?ContentType=application/vnd.openxmlformats-officedocument.wordprocessingml.footnotes+xml">
        <DigestMethod Algorithm="http://www.w3.org/2001/04/xmlenc#sha256"/>
        <DigestValue>D9tVHicpyGmlKrJg5l8vRpRUncSPIpuDujJtKTZn4hc=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M+NqcnqmpeWzm65tgoJjNAOG2WJ1vqGHiG+TPIRGqXM=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2022-08-16T07:32:47Z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2022-08-16T07:32:47Z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079AE-7C31-4B04-8FA9-D17854D54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2169</Words>
  <Characters>12802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43</cp:revision>
  <cp:lastPrinted>2018-08-08T13:48:00Z</cp:lastPrinted>
  <dcterms:created xsi:type="dcterms:W3CDTF">2021-09-20T07:59:00Z</dcterms:created>
  <dcterms:modified xsi:type="dcterms:W3CDTF">2022-08-16T07:31:00Z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